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F0C593B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DE1864">
        <w:rPr>
          <w:rFonts w:ascii="Garamond" w:hAnsi="Garamond"/>
          <w:sz w:val="24"/>
          <w:szCs w:val="24"/>
        </w:rPr>
        <w:t>1</w:t>
      </w:r>
      <w:r w:rsidR="008A0B1D">
        <w:rPr>
          <w:rFonts w:ascii="Garamond" w:hAnsi="Garamond"/>
          <w:sz w:val="24"/>
          <w:szCs w:val="24"/>
        </w:rPr>
        <w:t>4</w:t>
      </w:r>
      <w:r w:rsidRPr="00807007">
        <w:rPr>
          <w:rFonts w:ascii="Garamond" w:hAnsi="Garamond"/>
          <w:sz w:val="24"/>
          <w:szCs w:val="24"/>
        </w:rPr>
        <w:t>-202</w:t>
      </w:r>
      <w:r w:rsidR="00885541">
        <w:rPr>
          <w:rFonts w:ascii="Garamond" w:hAnsi="Garamond"/>
          <w:sz w:val="24"/>
          <w:szCs w:val="24"/>
        </w:rPr>
        <w:t>4</w:t>
      </w:r>
    </w:p>
    <w:p w14:paraId="2B5F5335" w14:textId="43AA32E0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A0B1D" w:rsidRPr="00F6126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https://zakazky.zcu.cz/contract_display_6614.html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7AB647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12E61">
        <w:rPr>
          <w:rFonts w:ascii="Garamond" w:hAnsi="Garamond" w:cs="Arial"/>
          <w:b/>
          <w:sz w:val="22"/>
          <w:szCs w:val="22"/>
        </w:rPr>
        <w:t>2</w:t>
      </w:r>
      <w:r w:rsidR="005F4554">
        <w:rPr>
          <w:rFonts w:ascii="Garamond" w:hAnsi="Garamond" w:cs="Arial"/>
          <w:b/>
          <w:sz w:val="22"/>
          <w:szCs w:val="22"/>
        </w:rPr>
        <w:t>9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C60B5F">
        <w:rPr>
          <w:rFonts w:ascii="Garamond" w:hAnsi="Garamond" w:cs="Arial"/>
          <w:b/>
          <w:sz w:val="22"/>
          <w:szCs w:val="22"/>
        </w:rPr>
        <w:t>0</w:t>
      </w:r>
      <w:r w:rsidR="0052403F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C60B5F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85541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8A0B1D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F5120" w14:textId="77777777" w:rsidR="00C11BA7" w:rsidRDefault="00C11BA7" w:rsidP="00795AAC">
      <w:r>
        <w:separator/>
      </w:r>
    </w:p>
  </w:endnote>
  <w:endnote w:type="continuationSeparator" w:id="0">
    <w:p w14:paraId="1E1C67CC" w14:textId="77777777" w:rsidR="00C11BA7" w:rsidRDefault="00C11BA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A3B76" w14:textId="77777777" w:rsidR="00C11BA7" w:rsidRDefault="00C11BA7" w:rsidP="00795AAC">
      <w:r>
        <w:separator/>
      </w:r>
    </w:p>
  </w:footnote>
  <w:footnote w:type="continuationSeparator" w:id="0">
    <w:p w14:paraId="78B9A927" w14:textId="77777777" w:rsidR="00C11BA7" w:rsidRDefault="00C11BA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065EE"/>
    <w:rsid w:val="0001621D"/>
    <w:rsid w:val="000226C7"/>
    <w:rsid w:val="00035AA2"/>
    <w:rsid w:val="00035E47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442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4C91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1A8D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0AD"/>
    <w:rsid w:val="003A2A0C"/>
    <w:rsid w:val="003A4911"/>
    <w:rsid w:val="003A4BA0"/>
    <w:rsid w:val="003B06D8"/>
    <w:rsid w:val="003B4D43"/>
    <w:rsid w:val="003C1FD6"/>
    <w:rsid w:val="003C2764"/>
    <w:rsid w:val="003C44FC"/>
    <w:rsid w:val="003C6861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423B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03F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35BD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4554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3BA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2C7C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455A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1"/>
    <w:rsid w:val="0088554A"/>
    <w:rsid w:val="00893EAD"/>
    <w:rsid w:val="00894F5B"/>
    <w:rsid w:val="008A08E3"/>
    <w:rsid w:val="008A0B1D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315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2E61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1923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2428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29B4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11BA7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0B5F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0AE8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00E0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400B"/>
    <w:rsid w:val="00DC5ED1"/>
    <w:rsid w:val="00DE07A5"/>
    <w:rsid w:val="00DE1864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C63FA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614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BrRCrNRIUehbpd4DYzd5WYnA5CWc7f5kDMm9xkW2jLA=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iK0EI4w3CznPV4XQGz3lrHHcS6AQEkDx25Ep0f1nxvU=</DigestValue>
    </Reference>
  </SignedInfo>
  <SignatureValue>lsbpg7gDa3QKUSdwfIxV3/seKqv/kN6enwjP8LSUHJtjNVR396aSnlHvMYku1D6Zn3NrSmfznu6A
EFJ5RhOO5zeQl//u6yEEQd9aiYafWpc0JrAMMGrBv3pguWhh0e+Obi1TojhrceA27dE780YHvpJZ
t355zSOY/awIO3gKuKya3AonVv81jK1kGes21E7T7MQTdlQ80yMM+SkfLD4HHscAuBhu3gTlnriO
aUls1S8DMNaD9Zvih8pKE9T2LW0z5jgP9mJA3CQxu5avSIM5YBHGNL018Q+0PyLpmnKRR5vUigfH
O4REZH2vE0qXUvNHwREFDxAGgYt31QhLhNewoA==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l7BsYAE1g5MzeIP5TRFtMERn1Yf22kmuW5FYiJldOl0=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quqe2UGmagFhdd6vECE22nn7KZJABBC4XK4KTVh3+5Q=</DigestValue>
      </Reference>
      <Reference URI="/word/endnotes.xml?ContentType=application/vnd.openxmlformats-officedocument.wordprocessingml.endnotes+xml">
        <DigestMethod Algorithm="http://www.w3.org/2001/04/xmlenc#sha256"/>
        <DigestValue>SnpQW9UGoR5SzDsglyq3Wb9ohSaekJKUyNJNcp/b0CA=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WJTaVQps4QmRL22EBmgJej6GAyCoNgNGAjPP0WnJ3e8=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ge3EXvOy6adZFnfwUgYkEBtUMecBZz9WmDj6yf1HU9M=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2024-02-14T11:21:06Z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2024-02-14T11:21:06Z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2325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51</cp:revision>
  <cp:lastPrinted>2018-08-08T13:48:00Z</cp:lastPrinted>
  <dcterms:created xsi:type="dcterms:W3CDTF">2022-05-19T08:18:00Z</dcterms:created>
  <dcterms:modified xsi:type="dcterms:W3CDTF">2024-02-14T11:20:00Z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